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6BB" w:rsidRPr="00A356BB" w:rsidRDefault="00A356BB" w:rsidP="00A356BB">
      <w:pPr>
        <w:pageBreakBefore/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ANEXO VII</w:t>
      </w:r>
    </w:p>
    <w:p w:rsidR="00A356BB" w:rsidRPr="003D3DE0" w:rsidRDefault="003D3DE0" w:rsidP="00A356BB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D3DE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PREGÃO ELETRÔNICO N°011/2013</w:t>
      </w:r>
    </w:p>
    <w:p w:rsidR="003D3DE0" w:rsidRPr="00A356BB" w:rsidRDefault="003D3DE0" w:rsidP="00A356BB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6BB" w:rsidRPr="003D3DE0" w:rsidRDefault="00A356BB" w:rsidP="00A356BB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3D3D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MODELO DE PROPOSTA</w:t>
      </w:r>
      <w:r w:rsidR="003D3DE0" w:rsidRPr="003D3DE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 COMERCIAL</w:t>
      </w:r>
      <w:r w:rsidR="005A5E5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 – ITEM 01</w:t>
      </w:r>
    </w:p>
    <w:p w:rsidR="00A356BB" w:rsidRPr="00A356BB" w:rsidRDefault="00A356BB" w:rsidP="00A356BB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6BB" w:rsidRPr="00A356BB" w:rsidRDefault="00A356BB" w:rsidP="00A356BB">
      <w:pPr>
        <w:tabs>
          <w:tab w:val="left" w:pos="5355"/>
        </w:tabs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</w:p>
    <w:tbl>
      <w:tblPr>
        <w:tblW w:w="0" w:type="auto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711"/>
      </w:tblGrid>
      <w:tr w:rsidR="00A356BB" w:rsidRPr="00A356BB" w:rsidTr="00F851B7">
        <w:trPr>
          <w:cantSplit/>
        </w:trPr>
        <w:tc>
          <w:tcPr>
            <w:tcW w:w="9661" w:type="dxa"/>
            <w:gridSpan w:val="2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Dados da Empresa</w:t>
            </w:r>
          </w:p>
        </w:tc>
      </w:tr>
      <w:tr w:rsidR="00A356BB" w:rsidRPr="00A356BB" w:rsidTr="00F851B7">
        <w:trPr>
          <w:cantSplit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Razão Social:</w:t>
            </w:r>
          </w:p>
        </w:tc>
      </w:tr>
      <w:tr w:rsidR="00A356BB" w:rsidRPr="00A356BB" w:rsidTr="00F851B7">
        <w:trPr>
          <w:cantSplit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Inscrição no CNPJ:</w:t>
            </w:r>
          </w:p>
        </w:tc>
      </w:tr>
      <w:tr w:rsidR="00A356BB" w:rsidRPr="00A356BB" w:rsidTr="00F851B7">
        <w:trPr>
          <w:cantSplit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       ) ME - (       ) EPP (         ) Optante Simples (      ) Demais formas</w:t>
            </w:r>
          </w:p>
        </w:tc>
      </w:tr>
      <w:tr w:rsidR="00A356BB" w:rsidRPr="00A356BB" w:rsidTr="00F851B7">
        <w:trPr>
          <w:cantSplit/>
          <w:trHeight w:val="336"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Endereço:</w:t>
            </w:r>
          </w:p>
        </w:tc>
      </w:tr>
      <w:tr w:rsidR="00A356BB" w:rsidRPr="00A356BB" w:rsidTr="00F851B7">
        <w:trPr>
          <w:cantSplit/>
          <w:trHeight w:val="180"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Telefone:</w:t>
            </w:r>
          </w:p>
        </w:tc>
      </w:tr>
      <w:tr w:rsidR="00A356BB" w:rsidRPr="00A356BB" w:rsidTr="00F851B7">
        <w:trPr>
          <w:cantSplit/>
          <w:trHeight w:val="180"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Fax:</w:t>
            </w:r>
          </w:p>
        </w:tc>
      </w:tr>
      <w:tr w:rsidR="00A356BB" w:rsidRPr="00A356BB" w:rsidTr="00F851B7">
        <w:trPr>
          <w:cantSplit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E-mail:</w:t>
            </w:r>
          </w:p>
        </w:tc>
      </w:tr>
      <w:tr w:rsidR="00A356BB" w:rsidRPr="00A356BB" w:rsidTr="00F851B7">
        <w:trPr>
          <w:cantSplit/>
        </w:trPr>
        <w:tc>
          <w:tcPr>
            <w:tcW w:w="9658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Início da prestação de serviço: Conforme disposto no Termo de Referência.</w:t>
            </w:r>
          </w:p>
        </w:tc>
      </w:tr>
      <w:tr w:rsidR="00A356BB" w:rsidRPr="00A356BB" w:rsidTr="00F851B7">
        <w:trPr>
          <w:cantSplit/>
        </w:trPr>
        <w:tc>
          <w:tcPr>
            <w:tcW w:w="29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Validade da Proposta: 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(Mínimo 60 dias)</w:t>
            </w:r>
          </w:p>
        </w:tc>
      </w:tr>
      <w:tr w:rsidR="00A356BB" w:rsidRPr="00A356BB" w:rsidTr="00F851B7">
        <w:trPr>
          <w:cantSplit/>
        </w:trPr>
        <w:tc>
          <w:tcPr>
            <w:tcW w:w="29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Conta-Corrente: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rPr>
          <w:cantSplit/>
        </w:trPr>
        <w:tc>
          <w:tcPr>
            <w:tcW w:w="29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Banco (NOME) (CÓD):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rPr>
          <w:cantSplit/>
        </w:trPr>
        <w:tc>
          <w:tcPr>
            <w:tcW w:w="295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Agência (CÓD):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rPr>
          <w:cantSplit/>
        </w:trPr>
        <w:tc>
          <w:tcPr>
            <w:tcW w:w="295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Agência (NOME):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A356BB" w:rsidRPr="00A356BB" w:rsidRDefault="00A356BB" w:rsidP="00A356BB">
      <w:pPr>
        <w:suppressAutoHyphens/>
        <w:autoSpaceDE w:val="0"/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21" w:type="dxa"/>
        <w:tblLayout w:type="fixed"/>
        <w:tblLook w:val="0000" w:firstRow="0" w:lastRow="0" w:firstColumn="0" w:lastColumn="0" w:noHBand="0" w:noVBand="0"/>
      </w:tblPr>
      <w:tblGrid>
        <w:gridCol w:w="2988"/>
        <w:gridCol w:w="6702"/>
      </w:tblGrid>
      <w:tr w:rsidR="00A356BB" w:rsidRPr="00A356BB" w:rsidTr="00F851B7">
        <w:tc>
          <w:tcPr>
            <w:tcW w:w="9690" w:type="dxa"/>
            <w:gridSpan w:val="2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Dados do Representante da Empresa para assinatura do Contrato e demais atos pertinentes a este Pregão.</w:t>
            </w: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Representante Legal da Empresa (NOME):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RG: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CPF: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Estado Civil: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Qualificação Profissional: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Domicílio: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Telefone Fixo: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     )</w:t>
            </w: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Celular: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     )</w:t>
            </w:r>
          </w:p>
        </w:tc>
      </w:tr>
      <w:tr w:rsidR="00A356BB" w:rsidRPr="00A356BB" w:rsidTr="00F851B7">
        <w:tc>
          <w:tcPr>
            <w:tcW w:w="2988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E-mail:</w:t>
            </w:r>
          </w:p>
        </w:tc>
        <w:tc>
          <w:tcPr>
            <w:tcW w:w="670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356BB" w:rsidRPr="00A356BB" w:rsidRDefault="00A356BB" w:rsidP="00A356BB">
            <w:pPr>
              <w:suppressAutoHyphens/>
              <w:autoSpaceDE w:val="0"/>
              <w:snapToGrid w:val="0"/>
              <w:spacing w:after="0" w:line="30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35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     )</w:t>
            </w:r>
          </w:p>
        </w:tc>
      </w:tr>
    </w:tbl>
    <w:p w:rsidR="00A356BB" w:rsidRPr="00A356BB" w:rsidRDefault="00A356BB" w:rsidP="00A356BB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jc w:val="center"/>
        <w:tblInd w:w="-318" w:type="dxa"/>
        <w:tblLook w:val="0000" w:firstRow="0" w:lastRow="0" w:firstColumn="0" w:lastColumn="0" w:noHBand="0" w:noVBand="0"/>
      </w:tblPr>
      <w:tblGrid>
        <w:gridCol w:w="603"/>
        <w:gridCol w:w="1342"/>
        <w:gridCol w:w="1508"/>
        <w:gridCol w:w="1722"/>
        <w:gridCol w:w="837"/>
        <w:gridCol w:w="1386"/>
        <w:gridCol w:w="915"/>
      </w:tblGrid>
      <w:tr w:rsidR="00C94863" w:rsidRPr="00807634" w:rsidTr="00CE01FD">
        <w:trPr>
          <w:cantSplit/>
          <w:trHeight w:val="386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>Item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Descrição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Local de </w:t>
            </w:r>
          </w:p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prestação </w:t>
            </w:r>
          </w:p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dos serviços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Jornada de </w:t>
            </w:r>
          </w:p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Trabalho</w:t>
            </w:r>
          </w:p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(conforme CCT)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(A)</w:t>
            </w:r>
          </w:p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Qtd. de </w:t>
            </w:r>
          </w:p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postos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Valor de Referência</w:t>
            </w:r>
          </w:p>
        </w:tc>
      </w:tr>
      <w:tr w:rsidR="00C94863" w:rsidRPr="00807634" w:rsidTr="00CE01FD">
        <w:trPr>
          <w:cantSplit/>
          <w:trHeight w:val="450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(B)</w:t>
            </w:r>
          </w:p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 xml:space="preserve">Valor Unitário </w:t>
            </w:r>
          </w:p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(Homem-mês)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(C)</w:t>
            </w:r>
          </w:p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Subtotal</w:t>
            </w:r>
          </w:p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C = A x B</w:t>
            </w:r>
          </w:p>
        </w:tc>
      </w:tr>
      <w:tr w:rsidR="00C94863" w:rsidRPr="00807634" w:rsidTr="00CE01FD">
        <w:trPr>
          <w:cantSplit/>
          <w:trHeight w:val="15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Recepcionista</w:t>
            </w:r>
          </w:p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 xml:space="preserve">Categ. </w:t>
            </w:r>
          </w:p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 xml:space="preserve">Profissional: </w:t>
            </w:r>
          </w:p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CBO: 4221-05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Cuiabá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44 horas semanais</w:t>
            </w:r>
          </w:p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eastAsia="Calibri" w:cstheme="minorHAnsi"/>
                <w:color w:val="000000" w:themeColor="text1"/>
                <w:sz w:val="20"/>
                <w:szCs w:val="20"/>
              </w:rPr>
              <w:t>CBO 4221-05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94863" w:rsidRPr="00807634" w:rsidTr="00CE01FD">
        <w:trPr>
          <w:cantSplit/>
          <w:trHeight w:val="152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Barra do Garças</w:t>
            </w: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94863" w:rsidRPr="00807634" w:rsidTr="00CE01FD">
        <w:trPr>
          <w:cantSplit/>
          <w:trHeight w:val="152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Cáceres</w:t>
            </w: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94863" w:rsidRPr="00807634" w:rsidTr="00CE01FD">
        <w:trPr>
          <w:cantSplit/>
          <w:trHeight w:val="152"/>
          <w:jc w:val="center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Rondonópolis</w:t>
            </w:r>
          </w:p>
        </w:tc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94863" w:rsidRPr="00807634" w:rsidTr="00CE01FD">
        <w:trPr>
          <w:cantSplit/>
          <w:trHeight w:val="152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color w:val="000000" w:themeColor="text1"/>
                <w:sz w:val="20"/>
                <w:szCs w:val="20"/>
              </w:rPr>
              <w:t>Sinop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6D181A" w:rsidP="00CE01F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02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94863" w:rsidRPr="00807634" w:rsidTr="00CE01FD">
        <w:trPr>
          <w:cantSplit/>
          <w:trHeight w:val="152"/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TOTAL MENSAL = ∑(C)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C94863" w:rsidRPr="00807634" w:rsidTr="00CE01FD">
        <w:trPr>
          <w:cantSplit/>
          <w:trHeight w:val="150"/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C94863" w:rsidRPr="00807634" w:rsidRDefault="00C94863" w:rsidP="00CE01FD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07634">
              <w:rPr>
                <w:rFonts w:cstheme="minorHAnsi"/>
                <w:b/>
                <w:color w:val="000000" w:themeColor="text1"/>
                <w:sz w:val="20"/>
                <w:szCs w:val="20"/>
              </w:rPr>
              <w:t>TOTAL ANUAL = ∑ (C) x 12 meses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94863" w:rsidRPr="00807634" w:rsidRDefault="00C94863" w:rsidP="00CE01FD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A356BB" w:rsidRPr="00A356BB" w:rsidRDefault="00A356BB" w:rsidP="00A356BB">
      <w:pPr>
        <w:tabs>
          <w:tab w:val="left" w:leader="dot" w:pos="1701"/>
          <w:tab w:val="left" w:leader="dot" w:pos="6804"/>
        </w:tabs>
        <w:suppressAutoHyphens/>
        <w:spacing w:after="0" w:line="300" w:lineRule="atLeas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6BB" w:rsidRPr="00A356BB" w:rsidRDefault="00A356BB" w:rsidP="00A356BB">
      <w:pPr>
        <w:tabs>
          <w:tab w:val="left" w:leader="dot" w:pos="1701"/>
          <w:tab w:val="left" w:leader="dot" w:pos="6804"/>
        </w:tabs>
        <w:suppressAutoHyphens/>
        <w:spacing w:after="0" w:line="300" w:lineRule="atLeast"/>
        <w:ind w:right="-17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sz w:val="24"/>
          <w:szCs w:val="24"/>
          <w:lang w:eastAsia="zh-CN"/>
        </w:rPr>
        <w:t>Obs. (1): Declaro que os preços contidos na proposta incluem todos os custos e despesas, tais como custos diretos e indiretos, tributos incidentes, taxa de administração, adicional de periculosidade, impostos e taxas devidas por lei, inclusive trabalhistas, lucro e outros necessários ao cumprimento integral do objeto desta contratação;</w:t>
      </w:r>
    </w:p>
    <w:p w:rsidR="00A356BB" w:rsidRPr="00A356BB" w:rsidRDefault="00A356BB" w:rsidP="00A356BB">
      <w:pPr>
        <w:tabs>
          <w:tab w:val="left" w:leader="dot" w:pos="1701"/>
          <w:tab w:val="left" w:leader="dot" w:pos="6804"/>
        </w:tabs>
        <w:suppressAutoHyphens/>
        <w:spacing w:after="0" w:line="300" w:lineRule="atLeast"/>
        <w:ind w:left="1800" w:right="-17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56BB" w:rsidRPr="00A356BB" w:rsidRDefault="00A356BB" w:rsidP="00A356BB">
      <w:pPr>
        <w:tabs>
          <w:tab w:val="left" w:leader="dot" w:pos="1701"/>
          <w:tab w:val="left" w:leader="dot" w:pos="6804"/>
        </w:tabs>
        <w:suppressAutoHyphens/>
        <w:spacing w:after="0" w:line="300" w:lineRule="atLeast"/>
        <w:ind w:right="-17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sz w:val="24"/>
          <w:szCs w:val="24"/>
          <w:lang w:eastAsia="zh-CN"/>
        </w:rPr>
        <w:t>Obs. (2): Declaro estar ciente de todas as condições contidas no edital e seus anexos.</w:t>
      </w:r>
    </w:p>
    <w:p w:rsidR="00A356BB" w:rsidRPr="00A356BB" w:rsidRDefault="00A356BB" w:rsidP="00A356BB">
      <w:pPr>
        <w:suppressAutoHyphens/>
        <w:spacing w:after="0" w:line="300" w:lineRule="atLeast"/>
        <w:ind w:right="-90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300" w:lineRule="atLeast"/>
        <w:ind w:right="-90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</w:p>
    <w:p w:rsidR="00A356BB" w:rsidRPr="00A356BB" w:rsidRDefault="00A356BB" w:rsidP="00A356BB">
      <w:pPr>
        <w:suppressAutoHyphens/>
        <w:spacing w:after="0" w:line="300" w:lineRule="atLeast"/>
        <w:ind w:right="-90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___________________, _____ de ________________ de ______.</w:t>
      </w:r>
    </w:p>
    <w:p w:rsidR="00A356BB" w:rsidRPr="00A356BB" w:rsidRDefault="00A356BB" w:rsidP="00A356BB">
      <w:pPr>
        <w:tabs>
          <w:tab w:val="left" w:pos="2268"/>
        </w:tabs>
        <w:suppressAutoHyphens/>
        <w:spacing w:after="0" w:line="300" w:lineRule="atLeast"/>
        <w:ind w:right="2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</w:p>
    <w:p w:rsidR="00A356BB" w:rsidRPr="00A356BB" w:rsidRDefault="00A356BB" w:rsidP="00A356BB">
      <w:pPr>
        <w:tabs>
          <w:tab w:val="left" w:pos="2268"/>
        </w:tabs>
        <w:suppressAutoHyphens/>
        <w:spacing w:after="0" w:line="300" w:lineRule="atLeast"/>
        <w:ind w:right="2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</w:p>
    <w:p w:rsidR="00A356BB" w:rsidRPr="00A356BB" w:rsidRDefault="00A356BB" w:rsidP="00A356BB">
      <w:pPr>
        <w:tabs>
          <w:tab w:val="left" w:pos="2268"/>
        </w:tabs>
        <w:suppressAutoHyphens/>
        <w:spacing w:after="0" w:line="300" w:lineRule="atLeast"/>
        <w:ind w:right="2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</w:p>
    <w:p w:rsidR="00A356BB" w:rsidRPr="00A356BB" w:rsidRDefault="00A356BB" w:rsidP="00A356BB">
      <w:pPr>
        <w:tabs>
          <w:tab w:val="left" w:pos="2268"/>
        </w:tabs>
        <w:suppressAutoHyphens/>
        <w:spacing w:after="0" w:line="300" w:lineRule="atLeast"/>
        <w:ind w:right="2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______________________________</w:t>
      </w:r>
    </w:p>
    <w:p w:rsidR="00A356BB" w:rsidRPr="00A356BB" w:rsidRDefault="00A356BB" w:rsidP="00A356BB">
      <w:pPr>
        <w:suppressAutoHyphens/>
        <w:spacing w:after="0" w:line="300" w:lineRule="atLeast"/>
        <w:ind w:right="2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Assinatura do representante legal</w:t>
      </w:r>
    </w:p>
    <w:p w:rsidR="00A356BB" w:rsidRPr="00A356BB" w:rsidRDefault="00A356BB" w:rsidP="00A356BB">
      <w:pPr>
        <w:tabs>
          <w:tab w:val="left" w:leader="dot" w:pos="1701"/>
          <w:tab w:val="left" w:leader="dot" w:pos="6804"/>
        </w:tabs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356BB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(apresentar a procuração, se for o caso)</w:t>
      </w:r>
    </w:p>
    <w:p w:rsidR="00DF3562" w:rsidRPr="00A356BB" w:rsidRDefault="00DF3562">
      <w:pPr>
        <w:rPr>
          <w:rFonts w:ascii="Times New Roman" w:hAnsi="Times New Roman" w:cs="Times New Roman"/>
        </w:rPr>
      </w:pPr>
    </w:p>
    <w:sectPr w:rsidR="00DF3562" w:rsidRPr="00A356B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6BB" w:rsidRDefault="00A356BB" w:rsidP="00A356BB">
      <w:pPr>
        <w:spacing w:after="0" w:line="240" w:lineRule="auto"/>
      </w:pPr>
      <w:r>
        <w:separator/>
      </w:r>
    </w:p>
  </w:endnote>
  <w:endnote w:type="continuationSeparator" w:id="0">
    <w:p w:rsidR="00A356BB" w:rsidRDefault="00A356BB" w:rsidP="00A35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6BB" w:rsidRDefault="00A356BB" w:rsidP="00A356BB">
      <w:pPr>
        <w:spacing w:after="0" w:line="240" w:lineRule="auto"/>
      </w:pPr>
      <w:r>
        <w:separator/>
      </w:r>
    </w:p>
  </w:footnote>
  <w:footnote w:type="continuationSeparator" w:id="0">
    <w:p w:rsidR="00A356BB" w:rsidRDefault="00A356BB" w:rsidP="00A35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6BB" w:rsidRPr="00841C47" w:rsidRDefault="006D181A" w:rsidP="00A356BB">
    <w:pPr>
      <w:tabs>
        <w:tab w:val="left" w:pos="708"/>
        <w:tab w:val="left" w:pos="3740"/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18"/>
        <w:szCs w:val="18"/>
        <w:lang w:eastAsia="pt-BR"/>
      </w:rPr>
    </w:pPr>
    <w:r>
      <w:rPr>
        <w:rFonts w:ascii="Arial" w:eastAsia="Times New Roman" w:hAnsi="Arial" w:cs="Arial"/>
        <w:noProof/>
        <w:sz w:val="20"/>
        <w:szCs w:val="18"/>
        <w:lang w:eastAsia="pt-BR"/>
      </w:rPr>
      <w:pict>
        <v:group id="_x0000_s1034" style="position:absolute;left:0;text-align:left;margin-left:405.3pt;margin-top:-6.1pt;width:78.65pt;height:78.65pt;z-index:251657216" coordorigin="5278,913" coordsize="2324,2324">
          <v:oval id="_x0000_s1035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6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>
      <w:rPr>
        <w:rFonts w:ascii="Arial" w:eastAsia="Times New Roman" w:hAnsi="Arial" w:cs="Arial"/>
        <w:noProof/>
        <w:sz w:val="20"/>
        <w:szCs w:val="18"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56939" o:spid="_x0000_s1033" type="#_x0000_t75" style="position:absolute;left:0;text-align:left;margin-left:0;margin-top:0;width:467.65pt;height:369.4pt;z-index:-251658240;mso-position-horizontal:center;mso-position-horizontal-relative:margin;mso-position-vertical:center;mso-position-vertical-relative:margin" o:allowincell="f">
          <v:imagedata r:id="rId1" o:title="brasaopf" gain="19661f" blacklevel="22938f"/>
          <w10:wrap anchorx="margin" anchory="margin"/>
        </v:shape>
      </w:pict>
    </w:r>
    <w:r w:rsidR="00A356BB">
      <w:rPr>
        <w:rFonts w:ascii="Arial" w:eastAsia="Times New Roman" w:hAnsi="Arial" w:cs="Arial"/>
        <w:noProof/>
        <w:sz w:val="18"/>
        <w:szCs w:val="18"/>
        <w:lang w:eastAsia="pt-BR"/>
      </w:rPr>
      <w:drawing>
        <wp:inline distT="0" distB="0" distL="0" distR="0" wp14:anchorId="49A182C6" wp14:editId="5422D4BF">
          <wp:extent cx="657225" cy="723900"/>
          <wp:effectExtent l="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56BB" w:rsidRPr="00841C47" w:rsidRDefault="00A356BB" w:rsidP="00A356BB">
    <w:pPr>
      <w:tabs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sz w:val="6"/>
        <w:szCs w:val="6"/>
        <w:lang w:eastAsia="pt-BR"/>
      </w:rPr>
    </w:pPr>
  </w:p>
  <w:p w:rsidR="00A356BB" w:rsidRPr="00841C47" w:rsidRDefault="00A356BB" w:rsidP="00A356BB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SERVIÇO PÚBLICO FEDERAL</w:t>
    </w:r>
  </w:p>
  <w:p w:rsidR="00A356BB" w:rsidRPr="00841C47" w:rsidRDefault="00A356BB" w:rsidP="00A356BB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MJ-DEPARTAMENTO DE POLÍCIA FEDERAL</w:t>
    </w:r>
  </w:p>
  <w:p w:rsidR="00A356BB" w:rsidRPr="00841C47" w:rsidRDefault="00A356BB" w:rsidP="00A356BB">
    <w:pPr>
      <w:widowControl w:val="0"/>
      <w:suppressAutoHyphens/>
      <w:autoSpaceDN w:val="0"/>
      <w:spacing w:after="0" w:line="240" w:lineRule="auto"/>
      <w:jc w:val="center"/>
      <w:textAlignment w:val="baseline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SUPERINTENDÊNCIA REGIONAL NO MATO GROSSO</w:t>
    </w:r>
  </w:p>
  <w:p w:rsidR="00A356BB" w:rsidRPr="00841C47" w:rsidRDefault="00A356BB" w:rsidP="00A356BB">
    <w:pPr>
      <w:spacing w:after="0" w:line="240" w:lineRule="auto"/>
      <w:jc w:val="center"/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</w:pPr>
    <w:r w:rsidRPr="00841C47">
      <w:rPr>
        <w:rFonts w:ascii="Times New Roman" w:eastAsia="SimSun" w:hAnsi="Times New Roman" w:cs="Times New Roman"/>
        <w:b/>
        <w:bCs/>
        <w:kern w:val="3"/>
        <w:sz w:val="20"/>
        <w:szCs w:val="20"/>
        <w:lang w:eastAsia="zh-CN" w:bidi="hi-IN"/>
      </w:rPr>
      <w:t>COMISSÃO PERMANENTE DE LICITAÇÃO</w:t>
    </w:r>
  </w:p>
  <w:p w:rsidR="00A356BB" w:rsidRDefault="00A356B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6BB"/>
    <w:rsid w:val="003D3DE0"/>
    <w:rsid w:val="005A5E59"/>
    <w:rsid w:val="006D181A"/>
    <w:rsid w:val="00A356BB"/>
    <w:rsid w:val="00AF2D25"/>
    <w:rsid w:val="00C94863"/>
    <w:rsid w:val="00DF3562"/>
    <w:rsid w:val="00E7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356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56BB"/>
  </w:style>
  <w:style w:type="paragraph" w:styleId="Rodap">
    <w:name w:val="footer"/>
    <w:basedOn w:val="Normal"/>
    <w:link w:val="RodapChar"/>
    <w:uiPriority w:val="99"/>
    <w:unhideWhenUsed/>
    <w:rsid w:val="00A356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56BB"/>
  </w:style>
  <w:style w:type="paragraph" w:styleId="Textodebalo">
    <w:name w:val="Balloon Text"/>
    <w:basedOn w:val="Normal"/>
    <w:link w:val="TextodebaloChar"/>
    <w:uiPriority w:val="99"/>
    <w:semiHidden/>
    <w:unhideWhenUsed/>
    <w:rsid w:val="00A3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5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356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356BB"/>
  </w:style>
  <w:style w:type="paragraph" w:styleId="Rodap">
    <w:name w:val="footer"/>
    <w:basedOn w:val="Normal"/>
    <w:link w:val="RodapChar"/>
    <w:uiPriority w:val="99"/>
    <w:unhideWhenUsed/>
    <w:rsid w:val="00A356B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356BB"/>
  </w:style>
  <w:style w:type="paragraph" w:styleId="Textodebalo">
    <w:name w:val="Balloon Text"/>
    <w:basedOn w:val="Normal"/>
    <w:link w:val="TextodebaloChar"/>
    <w:uiPriority w:val="99"/>
    <w:semiHidden/>
    <w:unhideWhenUsed/>
    <w:rsid w:val="00A3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56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272</Words>
  <Characters>1469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Eliezer Gentil de Souza</cp:lastModifiedBy>
  <cp:revision>6</cp:revision>
  <dcterms:created xsi:type="dcterms:W3CDTF">2013-09-10T19:03:00Z</dcterms:created>
  <dcterms:modified xsi:type="dcterms:W3CDTF">2013-11-04T21:44:00Z</dcterms:modified>
</cp:coreProperties>
</file>